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2D6CF0" w14:textId="77777777" w:rsidR="00065C6E" w:rsidRDefault="00AE744A" w:rsidP="0040789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Arial" w:hAnsi="Arial" w:cs="Arial"/>
          <w:color w:val="367225"/>
          <w:sz w:val="50"/>
          <w:szCs w:val="50"/>
        </w:rPr>
      </w:pPr>
      <w:r>
        <w:rPr>
          <w:rFonts w:ascii="Arial" w:hAnsi="Arial" w:cs="Arial"/>
          <w:color w:val="367225"/>
          <w:sz w:val="50"/>
          <w:szCs w:val="50"/>
        </w:rPr>
        <w:t>Content </w:t>
      </w:r>
    </w:p>
    <w:p w14:paraId="4EDF090E" w14:textId="42B906A8" w:rsidR="00AE744A" w:rsidRDefault="00AE744A" w:rsidP="0040789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color w:val="367225"/>
          <w:sz w:val="38"/>
          <w:szCs w:val="38"/>
        </w:rPr>
        <w:t xml:space="preserve">Unit 1: </w:t>
      </w:r>
      <w:r>
        <w:rPr>
          <w:rFonts w:ascii="Arial" w:hAnsi="Arial" w:cs="Arial"/>
          <w:color w:val="1661BC"/>
          <w:sz w:val="38"/>
          <w:szCs w:val="38"/>
        </w:rPr>
        <w:t xml:space="preserve">Introduction to WordPress </w:t>
      </w:r>
    </w:p>
    <w:p w14:paraId="5D6B415D" w14:textId="77777777" w:rsidR="00AE744A" w:rsidRDefault="00AE744A" w:rsidP="00AE744A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80"/>
        <w:ind w:hanging="14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Setting Up WordPress </w:t>
      </w:r>
    </w:p>
    <w:p w14:paraId="76B78079" w14:textId="77777777" w:rsidR="00AE744A" w:rsidRDefault="00AE744A" w:rsidP="00AE744A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80"/>
        <w:ind w:hanging="14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Using an Installer </w:t>
      </w:r>
    </w:p>
    <w:p w14:paraId="78C88D2D" w14:textId="77777777" w:rsidR="00AE744A" w:rsidRDefault="00AE744A" w:rsidP="00AE744A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80"/>
        <w:ind w:hanging="14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Setting Up a Database </w:t>
      </w:r>
    </w:p>
    <w:p w14:paraId="40DCF4DA" w14:textId="77777777" w:rsidR="00AE744A" w:rsidRDefault="00AE744A" w:rsidP="00AE744A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80"/>
        <w:ind w:hanging="14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Installing WordPress </w:t>
      </w:r>
    </w:p>
    <w:p w14:paraId="77AA329F" w14:textId="30AF94A0" w:rsidR="00AE744A" w:rsidRDefault="00AE744A" w:rsidP="00AE744A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80"/>
        <w:ind w:hanging="14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Putting It All Together </w:t>
      </w:r>
      <w:r w:rsidR="002924BD">
        <w:rPr>
          <w:rFonts w:ascii="Arial" w:hAnsi="Arial" w:cs="Arial"/>
          <w:sz w:val="30"/>
          <w:szCs w:val="30"/>
        </w:rPr>
        <w:br/>
      </w:r>
    </w:p>
    <w:p w14:paraId="5764FF63" w14:textId="77777777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color w:val="367225"/>
          <w:sz w:val="38"/>
          <w:szCs w:val="38"/>
        </w:rPr>
        <w:t xml:space="preserve">Unit 2: </w:t>
      </w:r>
      <w:r>
        <w:rPr>
          <w:rFonts w:ascii="Arial" w:hAnsi="Arial" w:cs="Arial"/>
          <w:color w:val="1661BC"/>
          <w:sz w:val="38"/>
          <w:szCs w:val="38"/>
        </w:rPr>
        <w:t>Getting Familiar with WordPress</w:t>
      </w:r>
    </w:p>
    <w:p w14:paraId="58A65C18" w14:textId="77777777" w:rsidR="00AE744A" w:rsidRPr="00AE744A" w:rsidRDefault="00AE744A" w:rsidP="00AE744A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AE744A">
        <w:rPr>
          <w:rFonts w:ascii="Arial" w:hAnsi="Arial" w:cs="Arial"/>
          <w:sz w:val="30"/>
          <w:szCs w:val="30"/>
        </w:rPr>
        <w:t>How WordPress Works: An Overview</w:t>
      </w:r>
    </w:p>
    <w:p w14:paraId="0127EA7A" w14:textId="77777777" w:rsidR="00AE744A" w:rsidRPr="00AE744A" w:rsidRDefault="00AE744A" w:rsidP="00AE744A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AE744A">
        <w:rPr>
          <w:rFonts w:ascii="Arial" w:hAnsi="Arial" w:cs="Arial"/>
          <w:sz w:val="30"/>
          <w:szCs w:val="30"/>
        </w:rPr>
        <w:t xml:space="preserve">Finding Your Way Around the Dashboard </w:t>
      </w:r>
    </w:p>
    <w:p w14:paraId="735AF10E" w14:textId="77777777" w:rsidR="00AE744A" w:rsidRPr="00AE744A" w:rsidRDefault="00AE744A" w:rsidP="00AE744A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AE744A">
        <w:rPr>
          <w:rFonts w:ascii="Arial" w:hAnsi="Arial" w:cs="Arial"/>
          <w:sz w:val="30"/>
          <w:szCs w:val="30"/>
        </w:rPr>
        <w:t xml:space="preserve">Exporting and Importing Your Site Content </w:t>
      </w:r>
    </w:p>
    <w:p w14:paraId="02DEA2C6" w14:textId="77777777" w:rsidR="00AE744A" w:rsidRPr="00AE744A" w:rsidRDefault="00AE744A" w:rsidP="00AE744A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AE744A">
        <w:rPr>
          <w:rFonts w:ascii="Arial" w:hAnsi="Arial" w:cs="Arial"/>
          <w:sz w:val="30"/>
          <w:szCs w:val="30"/>
        </w:rPr>
        <w:t>Backing Up Your Site Data and Files</w:t>
      </w:r>
    </w:p>
    <w:p w14:paraId="328EF5DF" w14:textId="77777777" w:rsidR="00931DBE" w:rsidRPr="00931DBE" w:rsidRDefault="00AE744A" w:rsidP="00AE744A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AE744A">
        <w:rPr>
          <w:rFonts w:ascii="Arial" w:hAnsi="Arial" w:cs="Arial"/>
          <w:sz w:val="30"/>
          <w:szCs w:val="30"/>
        </w:rPr>
        <w:t>Upgrading WordPress </w:t>
      </w:r>
    </w:p>
    <w:p w14:paraId="3217282C" w14:textId="25F345A4" w:rsidR="00AE744A" w:rsidRPr="00AE744A" w:rsidRDefault="00AE744A" w:rsidP="00AE744A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AE744A">
        <w:rPr>
          <w:rFonts w:ascii="Arial" w:hAnsi="Arial" w:cs="Arial"/>
          <w:sz w:val="30"/>
          <w:szCs w:val="30"/>
        </w:rPr>
        <w:t>Putting It All Together</w:t>
      </w:r>
    </w:p>
    <w:p w14:paraId="3D6CFA33" w14:textId="77777777" w:rsidR="00AE744A" w:rsidRDefault="00AE744A" w:rsidP="00AE74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Times" w:hAnsi="Times" w:cs="Times"/>
        </w:rPr>
        <w:t xml:space="preserve"> </w:t>
      </w:r>
    </w:p>
    <w:p w14:paraId="18C75BAF" w14:textId="1595C9AB" w:rsidR="00AE744A" w:rsidRDefault="00AE744A" w:rsidP="00AE74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3315044B" w14:textId="4F414235" w:rsidR="00AE744A" w:rsidRDefault="00AE744A" w:rsidP="00AE744A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852822B" w14:textId="77777777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color w:val="367225"/>
          <w:sz w:val="38"/>
          <w:szCs w:val="38"/>
        </w:rPr>
        <w:t xml:space="preserve">Unit 3: </w:t>
      </w:r>
      <w:r>
        <w:rPr>
          <w:rFonts w:ascii="Arial" w:hAnsi="Arial" w:cs="Arial"/>
          <w:color w:val="1661BC"/>
          <w:sz w:val="38"/>
          <w:szCs w:val="38"/>
        </w:rPr>
        <w:t>Understanding WordPress Settings</w:t>
      </w:r>
    </w:p>
    <w:p w14:paraId="20588C0E" w14:textId="77777777" w:rsidR="00AE744A" w:rsidRDefault="00AE744A" w:rsidP="00AE744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General Settings </w:t>
      </w:r>
    </w:p>
    <w:p w14:paraId="0001C62A" w14:textId="77777777" w:rsidR="00AE744A" w:rsidRDefault="00AE744A" w:rsidP="00AE744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Writing Settings </w:t>
      </w:r>
    </w:p>
    <w:p w14:paraId="5F1BDAE6" w14:textId="77777777" w:rsidR="00AE744A" w:rsidRDefault="00AE744A" w:rsidP="00AE744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Reading Settings </w:t>
      </w:r>
    </w:p>
    <w:p w14:paraId="4AA998C0" w14:textId="77777777" w:rsidR="00AE744A" w:rsidRDefault="00AE744A" w:rsidP="00AE744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Discussion Settings </w:t>
      </w:r>
    </w:p>
    <w:p w14:paraId="6755D45D" w14:textId="77777777" w:rsidR="00AE744A" w:rsidRDefault="00AE744A" w:rsidP="00AE744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Media Settings </w:t>
      </w:r>
    </w:p>
    <w:p w14:paraId="62C0F316" w14:textId="77777777" w:rsidR="00AE744A" w:rsidRDefault="00AE744A" w:rsidP="00AE744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lastRenderedPageBreak/>
        <w:t xml:space="preserve">Privacy settings </w:t>
      </w:r>
    </w:p>
    <w:p w14:paraId="1F3A8423" w14:textId="77777777" w:rsidR="00AE744A" w:rsidRDefault="00AE744A" w:rsidP="00AE744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Permalinks </w:t>
      </w:r>
    </w:p>
    <w:p w14:paraId="7AC0752A" w14:textId="77777777" w:rsidR="002924BD" w:rsidRDefault="00AE744A" w:rsidP="00AE744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Putting It All Together </w:t>
      </w:r>
    </w:p>
    <w:p w14:paraId="3D817525" w14:textId="77777777" w:rsidR="002924BD" w:rsidRDefault="002924BD" w:rsidP="002924B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left="720"/>
        <w:rPr>
          <w:rFonts w:ascii="Arial" w:hAnsi="Arial" w:cs="Arial"/>
          <w:sz w:val="30"/>
          <w:szCs w:val="30"/>
        </w:rPr>
      </w:pPr>
    </w:p>
    <w:p w14:paraId="5AC0E7DA" w14:textId="269E400D" w:rsidR="002924BD" w:rsidRDefault="002924BD" w:rsidP="002924BD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color w:val="367225"/>
          <w:sz w:val="38"/>
          <w:szCs w:val="38"/>
        </w:rPr>
        <w:t xml:space="preserve">Unit </w:t>
      </w:r>
      <w:r w:rsidR="00065C6E">
        <w:rPr>
          <w:rFonts w:ascii="Arial" w:hAnsi="Arial" w:cs="Arial"/>
          <w:color w:val="367225"/>
          <w:sz w:val="38"/>
          <w:szCs w:val="38"/>
        </w:rPr>
        <w:t>04</w:t>
      </w:r>
      <w:r>
        <w:rPr>
          <w:rFonts w:ascii="Arial" w:hAnsi="Arial" w:cs="Arial"/>
          <w:color w:val="367225"/>
          <w:sz w:val="38"/>
          <w:szCs w:val="38"/>
        </w:rPr>
        <w:t xml:space="preserve">: </w:t>
      </w:r>
      <w:r>
        <w:rPr>
          <w:rFonts w:ascii="Arial" w:hAnsi="Arial" w:cs="Arial"/>
          <w:color w:val="1661BC"/>
          <w:sz w:val="38"/>
          <w:szCs w:val="38"/>
        </w:rPr>
        <w:t>Customizing Your WordPress Theme</w:t>
      </w:r>
    </w:p>
    <w:p w14:paraId="358B8192" w14:textId="2586D679" w:rsidR="002924BD" w:rsidRDefault="002924BD" w:rsidP="002924B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• </w:t>
      </w:r>
      <w:proofErr w:type="gramStart"/>
      <w:r>
        <w:rPr>
          <w:rFonts w:ascii="Arial" w:hAnsi="Arial" w:cs="Arial"/>
          <w:sz w:val="30"/>
          <w:szCs w:val="30"/>
        </w:rPr>
        <w:t>Using</w:t>
      </w:r>
      <w:proofErr w:type="gramEnd"/>
      <w:r>
        <w:rPr>
          <w:rFonts w:ascii="Arial" w:hAnsi="Arial" w:cs="Arial"/>
          <w:sz w:val="30"/>
          <w:szCs w:val="30"/>
        </w:rPr>
        <w:t xml:space="preserve"> the WordPress Default Theme </w:t>
      </w:r>
      <w:r w:rsidR="006E5B02">
        <w:rPr>
          <w:rFonts w:ascii="Arial" w:hAnsi="Arial" w:cs="Arial"/>
          <w:sz w:val="30"/>
          <w:szCs w:val="30"/>
        </w:rPr>
        <w:t xml:space="preserve"> </w:t>
      </w:r>
    </w:p>
    <w:p w14:paraId="43F67CAE" w14:textId="77777777" w:rsidR="002924BD" w:rsidRDefault="002924BD" w:rsidP="002924B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• </w:t>
      </w:r>
      <w:proofErr w:type="gramStart"/>
      <w:r>
        <w:rPr>
          <w:rFonts w:ascii="Arial" w:hAnsi="Arial" w:cs="Arial"/>
          <w:sz w:val="30"/>
          <w:szCs w:val="30"/>
        </w:rPr>
        <w:t>Choosing</w:t>
      </w:r>
      <w:proofErr w:type="gramEnd"/>
      <w:r>
        <w:rPr>
          <w:rFonts w:ascii="Arial" w:hAnsi="Arial" w:cs="Arial"/>
          <w:sz w:val="30"/>
          <w:szCs w:val="30"/>
        </w:rPr>
        <w:t xml:space="preserve"> a New Theme</w:t>
      </w:r>
    </w:p>
    <w:p w14:paraId="66FEC0C6" w14:textId="56364D8F" w:rsidR="006E5B02" w:rsidRDefault="002924BD" w:rsidP="002924B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• </w:t>
      </w:r>
      <w:proofErr w:type="gramStart"/>
      <w:r>
        <w:rPr>
          <w:rFonts w:ascii="Arial" w:hAnsi="Arial" w:cs="Arial"/>
          <w:sz w:val="30"/>
          <w:szCs w:val="30"/>
        </w:rPr>
        <w:t>Using</w:t>
      </w:r>
      <w:proofErr w:type="gramEnd"/>
      <w:r>
        <w:rPr>
          <w:rFonts w:ascii="Arial" w:hAnsi="Arial" w:cs="Arial"/>
          <w:sz w:val="30"/>
          <w:szCs w:val="30"/>
        </w:rPr>
        <w:t xml:space="preserve"> the Theme Editor </w:t>
      </w:r>
    </w:p>
    <w:p w14:paraId="200BF171" w14:textId="77777777" w:rsidR="00065C6E" w:rsidRDefault="002924BD" w:rsidP="002924B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• Using Post Formats</w:t>
      </w:r>
    </w:p>
    <w:p w14:paraId="1899C33A" w14:textId="053A30CE" w:rsidR="002924BD" w:rsidRDefault="002924BD" w:rsidP="002924BD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sz w:val="30"/>
          <w:szCs w:val="30"/>
        </w:rPr>
        <w:t> • Putting It All Together</w:t>
      </w:r>
    </w:p>
    <w:p w14:paraId="224663BF" w14:textId="728CB6F4" w:rsidR="00A67519" w:rsidRDefault="00A67519" w:rsidP="00A6751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br/>
        <w:t> </w:t>
      </w:r>
      <w:r>
        <w:rPr>
          <w:rFonts w:ascii="Arial" w:hAnsi="Arial" w:cs="Arial"/>
          <w:color w:val="367225"/>
          <w:sz w:val="38"/>
          <w:szCs w:val="38"/>
        </w:rPr>
        <w:t xml:space="preserve">Unit </w:t>
      </w:r>
      <w:r w:rsidR="00065C6E">
        <w:rPr>
          <w:rFonts w:ascii="Arial" w:hAnsi="Arial" w:cs="Arial"/>
          <w:color w:val="367225"/>
          <w:sz w:val="38"/>
          <w:szCs w:val="38"/>
        </w:rPr>
        <w:t>05</w:t>
      </w:r>
      <w:r>
        <w:rPr>
          <w:rFonts w:ascii="Arial" w:hAnsi="Arial" w:cs="Arial"/>
          <w:color w:val="367225"/>
          <w:sz w:val="38"/>
          <w:szCs w:val="38"/>
        </w:rPr>
        <w:t xml:space="preserve">: </w:t>
      </w:r>
      <w:r>
        <w:rPr>
          <w:rFonts w:ascii="Arial" w:hAnsi="Arial" w:cs="Arial"/>
          <w:color w:val="1661BC"/>
          <w:sz w:val="38"/>
          <w:szCs w:val="38"/>
        </w:rPr>
        <w:t xml:space="preserve">Working with Media </w:t>
      </w:r>
      <w:r w:rsidR="00065C6E">
        <w:rPr>
          <w:rFonts w:ascii="Arial" w:hAnsi="Arial" w:cs="Arial"/>
          <w:color w:val="1661BC"/>
          <w:sz w:val="38"/>
          <w:szCs w:val="38"/>
        </w:rPr>
        <w:t>Library</w:t>
      </w:r>
    </w:p>
    <w:p w14:paraId="016D5D33" w14:textId="77777777" w:rsidR="00A67519" w:rsidRDefault="00A67519" w:rsidP="00A67519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Using the Media Library </w:t>
      </w:r>
    </w:p>
    <w:p w14:paraId="5B9D1397" w14:textId="67CE17E5" w:rsidR="00A67519" w:rsidRDefault="00A67519" w:rsidP="00A67519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Uploading </w:t>
      </w:r>
      <w:r w:rsidR="00065C6E">
        <w:rPr>
          <w:rFonts w:ascii="Arial" w:hAnsi="Arial" w:cs="Arial"/>
          <w:sz w:val="30"/>
          <w:szCs w:val="30"/>
        </w:rPr>
        <w:t>Image</w:t>
      </w:r>
      <w:r>
        <w:rPr>
          <w:rFonts w:ascii="Arial" w:hAnsi="Arial" w:cs="Arial"/>
          <w:sz w:val="30"/>
          <w:szCs w:val="30"/>
        </w:rPr>
        <w:t xml:space="preserve"> Files </w:t>
      </w:r>
      <w:r w:rsidR="00317AA7">
        <w:rPr>
          <w:rFonts w:ascii="Arial" w:hAnsi="Arial" w:cs="Arial"/>
          <w:sz w:val="30"/>
          <w:szCs w:val="30"/>
        </w:rPr>
        <w:t>and Other Media</w:t>
      </w:r>
    </w:p>
    <w:p w14:paraId="66A1C258" w14:textId="233949BA" w:rsidR="00A67519" w:rsidRDefault="00317AA7" w:rsidP="00A67519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Editing Image Files </w:t>
      </w:r>
    </w:p>
    <w:p w14:paraId="28DBE8F7" w14:textId="66A9A287" w:rsidR="00AE744A" w:rsidRPr="00A67519" w:rsidRDefault="00A67519" w:rsidP="00A67519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 w:rsidRPr="00A67519">
        <w:rPr>
          <w:rFonts w:ascii="Arial" w:hAnsi="Arial" w:cs="Arial"/>
          <w:sz w:val="30"/>
          <w:szCs w:val="30"/>
        </w:rPr>
        <w:t>Putting It All Together</w:t>
      </w:r>
      <w:r w:rsidRPr="00A67519">
        <w:rPr>
          <w:rFonts w:ascii="Arial" w:hAnsi="Arial" w:cs="Arial"/>
          <w:sz w:val="30"/>
          <w:szCs w:val="30"/>
        </w:rPr>
        <w:br/>
      </w:r>
    </w:p>
    <w:p w14:paraId="17851995" w14:textId="31294E74" w:rsidR="00AE744A" w:rsidRDefault="00AE744A" w:rsidP="00AE744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 </w:t>
      </w:r>
      <w:r>
        <w:rPr>
          <w:rFonts w:ascii="Arial" w:hAnsi="Arial" w:cs="Arial"/>
          <w:color w:val="367225"/>
          <w:sz w:val="38"/>
          <w:szCs w:val="38"/>
        </w:rPr>
        <w:t xml:space="preserve">Unit </w:t>
      </w:r>
      <w:r w:rsidR="00317AA7">
        <w:rPr>
          <w:rFonts w:ascii="Arial" w:hAnsi="Arial" w:cs="Arial"/>
          <w:color w:val="367225"/>
          <w:sz w:val="38"/>
          <w:szCs w:val="38"/>
        </w:rPr>
        <w:t>06</w:t>
      </w:r>
      <w:r>
        <w:rPr>
          <w:rFonts w:ascii="Arial" w:hAnsi="Arial" w:cs="Arial"/>
          <w:color w:val="367225"/>
          <w:sz w:val="38"/>
          <w:szCs w:val="38"/>
        </w:rPr>
        <w:t xml:space="preserve">: </w:t>
      </w:r>
      <w:r>
        <w:rPr>
          <w:rFonts w:ascii="Arial" w:hAnsi="Arial" w:cs="Arial"/>
          <w:color w:val="1661BC"/>
          <w:sz w:val="38"/>
          <w:szCs w:val="38"/>
        </w:rPr>
        <w:t xml:space="preserve">Adding Content </w:t>
      </w:r>
    </w:p>
    <w:p w14:paraId="68333867" w14:textId="77777777" w:rsidR="00AE744A" w:rsidRDefault="00AE744A" w:rsidP="00AE744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Adding Posts </w:t>
      </w:r>
    </w:p>
    <w:p w14:paraId="1007A801" w14:textId="77777777" w:rsidR="00AE744A" w:rsidRDefault="00AE744A" w:rsidP="00AE744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Adding Pages </w:t>
      </w:r>
    </w:p>
    <w:p w14:paraId="10C4E703" w14:textId="77777777" w:rsidR="00AE744A" w:rsidRDefault="00AE744A" w:rsidP="00AE744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Editing Posts and Pages </w:t>
      </w:r>
    </w:p>
    <w:p w14:paraId="6CDF1DDA" w14:textId="4ACA3C32" w:rsidR="00AE744A" w:rsidRDefault="00AE744A" w:rsidP="00AE744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Setting Up and Using Categories </w:t>
      </w:r>
      <w:r w:rsidR="000804D4">
        <w:rPr>
          <w:rFonts w:ascii="Arial" w:hAnsi="Arial" w:cs="Arial"/>
          <w:sz w:val="30"/>
          <w:szCs w:val="30"/>
        </w:rPr>
        <w:t xml:space="preserve"> (only used for posts)</w:t>
      </w:r>
    </w:p>
    <w:p w14:paraId="46892423" w14:textId="3A643860" w:rsidR="00AE744A" w:rsidRDefault="00AE744A" w:rsidP="00AE744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Using Tags </w:t>
      </w:r>
    </w:p>
    <w:p w14:paraId="163C3AF1" w14:textId="77777777" w:rsidR="00AE744A" w:rsidRDefault="00AE744A" w:rsidP="00AE744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Internal Linking </w:t>
      </w:r>
    </w:p>
    <w:p w14:paraId="1FADFC6E" w14:textId="77777777" w:rsidR="00AE744A" w:rsidRDefault="00AE744A" w:rsidP="00AE744A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Putting It All Together </w:t>
      </w:r>
    </w:p>
    <w:p w14:paraId="70B9C95F" w14:textId="77777777" w:rsidR="00AE744A" w:rsidRDefault="00AE744A" w:rsidP="00AE744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</w:p>
    <w:p w14:paraId="78A567BE" w14:textId="381D0816" w:rsidR="006E5B02" w:rsidRDefault="006E5B02" w:rsidP="006E5B0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367225"/>
          <w:sz w:val="38"/>
          <w:szCs w:val="38"/>
        </w:rPr>
        <w:t xml:space="preserve">Unit </w:t>
      </w:r>
      <w:r w:rsidR="00317AA7">
        <w:rPr>
          <w:rFonts w:ascii="Arial" w:hAnsi="Arial" w:cs="Arial"/>
          <w:color w:val="367225"/>
          <w:sz w:val="38"/>
          <w:szCs w:val="38"/>
        </w:rPr>
        <w:t>07</w:t>
      </w:r>
      <w:r>
        <w:rPr>
          <w:rFonts w:ascii="Arial" w:hAnsi="Arial" w:cs="Arial"/>
          <w:color w:val="367225"/>
          <w:sz w:val="38"/>
          <w:szCs w:val="38"/>
        </w:rPr>
        <w:t xml:space="preserve">: </w:t>
      </w:r>
      <w:r>
        <w:rPr>
          <w:rFonts w:ascii="Arial" w:hAnsi="Arial" w:cs="Arial"/>
          <w:color w:val="1661BC"/>
          <w:sz w:val="38"/>
          <w:szCs w:val="38"/>
        </w:rPr>
        <w:t xml:space="preserve">Creating Custom Menus </w:t>
      </w:r>
    </w:p>
    <w:p w14:paraId="7C89E2F3" w14:textId="2A2B87FE" w:rsidR="006E5B02" w:rsidRDefault="006E5B02" w:rsidP="006E5B02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Adding Custom Menu </w:t>
      </w:r>
    </w:p>
    <w:p w14:paraId="09FCEFE2" w14:textId="4B2541D9" w:rsidR="00D76C64" w:rsidRDefault="00D76C64" w:rsidP="006E5B02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Creating a Page Menu Link</w:t>
      </w:r>
    </w:p>
    <w:p w14:paraId="478B6EC4" w14:textId="6F5C0A34" w:rsidR="00D76C64" w:rsidRDefault="00D76C64" w:rsidP="006E5B02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Creating a Post/Blog Menu Link</w:t>
      </w:r>
    </w:p>
    <w:p w14:paraId="50D47917" w14:textId="0BF17B4D" w:rsidR="006E5B02" w:rsidRDefault="006E5B02" w:rsidP="006E5B02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Ordering your Menu</w:t>
      </w:r>
    </w:p>
    <w:p w14:paraId="02364818" w14:textId="78EFCE9E" w:rsidR="006E5B02" w:rsidRDefault="006E5B02" w:rsidP="006E5B02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Editing Menu Links </w:t>
      </w:r>
    </w:p>
    <w:p w14:paraId="777860EF" w14:textId="1C2729D0" w:rsidR="006E5B02" w:rsidRDefault="006E5B02" w:rsidP="006E5B02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Creating a Child Menu</w:t>
      </w:r>
    </w:p>
    <w:p w14:paraId="602BB513" w14:textId="1AE8451B" w:rsidR="006E5B02" w:rsidRDefault="006E5B02" w:rsidP="006E5B02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External &amp; Internal Linking</w:t>
      </w:r>
    </w:p>
    <w:p w14:paraId="0437E24A" w14:textId="6EF0DBBD" w:rsidR="006E5B02" w:rsidRDefault="006E5B02" w:rsidP="006E5B02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Putting It All Together</w:t>
      </w:r>
    </w:p>
    <w:p w14:paraId="3D6BEBBF" w14:textId="5BAFD980" w:rsidR="002924BD" w:rsidRDefault="002924BD" w:rsidP="006E5B0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left="720"/>
        <w:rPr>
          <w:rFonts w:ascii="Arial" w:hAnsi="Arial" w:cs="Arial"/>
          <w:sz w:val="30"/>
          <w:szCs w:val="30"/>
        </w:rPr>
      </w:pPr>
    </w:p>
    <w:p w14:paraId="560115EC" w14:textId="74AAC16B" w:rsidR="002924BD" w:rsidRDefault="002924BD" w:rsidP="002924BD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color w:val="367225"/>
          <w:sz w:val="38"/>
          <w:szCs w:val="38"/>
        </w:rPr>
        <w:t xml:space="preserve">Unit </w:t>
      </w:r>
      <w:r w:rsidR="00317AA7">
        <w:rPr>
          <w:rFonts w:ascii="Arial" w:hAnsi="Arial" w:cs="Arial"/>
          <w:color w:val="367225"/>
          <w:sz w:val="38"/>
          <w:szCs w:val="38"/>
        </w:rPr>
        <w:t>08</w:t>
      </w:r>
      <w:r>
        <w:rPr>
          <w:rFonts w:ascii="Arial" w:hAnsi="Arial" w:cs="Arial"/>
          <w:color w:val="367225"/>
          <w:sz w:val="38"/>
          <w:szCs w:val="38"/>
        </w:rPr>
        <w:t xml:space="preserve">: </w:t>
      </w:r>
      <w:r>
        <w:rPr>
          <w:rFonts w:ascii="Arial" w:hAnsi="Arial" w:cs="Arial"/>
          <w:color w:val="1661BC"/>
          <w:sz w:val="38"/>
          <w:szCs w:val="38"/>
        </w:rPr>
        <w:t>Working with Widgets and Plug-ins</w:t>
      </w:r>
    </w:p>
    <w:p w14:paraId="02B2D056" w14:textId="77777777" w:rsidR="002924BD" w:rsidRDefault="002924BD" w:rsidP="002924B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• Widgets vs. Plug-ins: What’s the Difference?</w:t>
      </w:r>
    </w:p>
    <w:p w14:paraId="20EF1F4D" w14:textId="77777777" w:rsidR="002924BD" w:rsidRDefault="002924BD" w:rsidP="002924B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 • Using Widgets</w:t>
      </w:r>
    </w:p>
    <w:p w14:paraId="10909F53" w14:textId="77777777" w:rsidR="002924BD" w:rsidRDefault="002924BD" w:rsidP="002924B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 • Using Plug-ins</w:t>
      </w:r>
    </w:p>
    <w:p w14:paraId="173CEF2C" w14:textId="77777777" w:rsidR="002924BD" w:rsidRDefault="002924BD" w:rsidP="002924BD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sz w:val="30"/>
          <w:szCs w:val="30"/>
        </w:rPr>
        <w:t>• Upgrading Plug-ins</w:t>
      </w:r>
    </w:p>
    <w:p w14:paraId="17B0316B" w14:textId="7764B27A" w:rsidR="002924BD" w:rsidRDefault="002924BD" w:rsidP="002924B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• Putting It All Together</w:t>
      </w:r>
      <w:r>
        <w:rPr>
          <w:rFonts w:ascii="Arial" w:hAnsi="Arial" w:cs="Arial"/>
          <w:sz w:val="30"/>
          <w:szCs w:val="30"/>
        </w:rPr>
        <w:br/>
      </w:r>
    </w:p>
    <w:p w14:paraId="352B6106" w14:textId="0B9FBF2A" w:rsidR="00065C6E" w:rsidRDefault="00065C6E" w:rsidP="00065C6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 </w:t>
      </w:r>
      <w:r w:rsidR="00317AA7">
        <w:rPr>
          <w:rFonts w:ascii="Arial" w:hAnsi="Arial" w:cs="Arial"/>
          <w:color w:val="367225"/>
          <w:sz w:val="38"/>
          <w:szCs w:val="38"/>
        </w:rPr>
        <w:t>Unit 09</w:t>
      </w:r>
      <w:r>
        <w:rPr>
          <w:rFonts w:ascii="Arial" w:hAnsi="Arial" w:cs="Arial"/>
          <w:color w:val="367225"/>
          <w:sz w:val="38"/>
          <w:szCs w:val="38"/>
        </w:rPr>
        <w:t xml:space="preserve">: </w:t>
      </w:r>
      <w:r w:rsidR="00E17515">
        <w:rPr>
          <w:rFonts w:ascii="Arial" w:hAnsi="Arial" w:cs="Arial"/>
          <w:color w:val="1661BC"/>
          <w:sz w:val="38"/>
          <w:szCs w:val="38"/>
        </w:rPr>
        <w:t>Working with Video</w:t>
      </w:r>
      <w:r>
        <w:rPr>
          <w:rFonts w:ascii="Arial" w:hAnsi="Arial" w:cs="Arial"/>
          <w:color w:val="1661BC"/>
          <w:sz w:val="38"/>
          <w:szCs w:val="38"/>
        </w:rPr>
        <w:t xml:space="preserve"> </w:t>
      </w:r>
    </w:p>
    <w:p w14:paraId="5C36008A" w14:textId="77777777" w:rsidR="00065C6E" w:rsidRDefault="00065C6E" w:rsidP="00065C6E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Using the Media Library </w:t>
      </w:r>
    </w:p>
    <w:p w14:paraId="65A1D946" w14:textId="77777777" w:rsidR="00317AA7" w:rsidRPr="00317AA7" w:rsidRDefault="00065C6E" w:rsidP="00065C6E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Arial" w:hAnsi="Arial" w:cs="Arial"/>
          <w:color w:val="367225"/>
          <w:sz w:val="38"/>
          <w:szCs w:val="38"/>
        </w:rPr>
      </w:pPr>
      <w:bookmarkStart w:id="0" w:name="_GoBack"/>
      <w:bookmarkEnd w:id="0"/>
      <w:r w:rsidRPr="00317AA7">
        <w:rPr>
          <w:rFonts w:ascii="Arial" w:hAnsi="Arial" w:cs="Arial"/>
          <w:sz w:val="30"/>
          <w:szCs w:val="30"/>
        </w:rPr>
        <w:t xml:space="preserve">Uploading and Managing Video Files </w:t>
      </w:r>
    </w:p>
    <w:p w14:paraId="102ED751" w14:textId="0D192F0B" w:rsidR="00065C6E" w:rsidRPr="00317AA7" w:rsidRDefault="00065C6E" w:rsidP="00065C6E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Arial" w:hAnsi="Arial" w:cs="Arial"/>
          <w:color w:val="367225"/>
          <w:sz w:val="38"/>
          <w:szCs w:val="38"/>
        </w:rPr>
      </w:pPr>
      <w:r w:rsidRPr="00317AA7">
        <w:rPr>
          <w:rFonts w:ascii="Arial" w:hAnsi="Arial" w:cs="Arial"/>
          <w:sz w:val="30"/>
          <w:szCs w:val="30"/>
        </w:rPr>
        <w:t>Putting It All Together</w:t>
      </w:r>
    </w:p>
    <w:p w14:paraId="54C8C49B" w14:textId="77777777" w:rsidR="00065C6E" w:rsidRDefault="00065C6E" w:rsidP="002924B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367225"/>
          <w:sz w:val="38"/>
          <w:szCs w:val="38"/>
        </w:rPr>
      </w:pPr>
    </w:p>
    <w:p w14:paraId="6D1FFA3D" w14:textId="04EF8E02" w:rsidR="002924BD" w:rsidRDefault="002924BD" w:rsidP="002924BD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color w:val="367225"/>
          <w:sz w:val="38"/>
          <w:szCs w:val="38"/>
        </w:rPr>
        <w:t xml:space="preserve">Unit </w:t>
      </w:r>
      <w:r w:rsidR="00317AA7">
        <w:rPr>
          <w:rFonts w:ascii="Arial" w:hAnsi="Arial" w:cs="Arial"/>
          <w:color w:val="367225"/>
          <w:sz w:val="38"/>
          <w:szCs w:val="38"/>
        </w:rPr>
        <w:t>10</w:t>
      </w:r>
      <w:r>
        <w:rPr>
          <w:rFonts w:ascii="Arial" w:hAnsi="Arial" w:cs="Arial"/>
          <w:color w:val="367225"/>
          <w:sz w:val="38"/>
          <w:szCs w:val="38"/>
        </w:rPr>
        <w:t xml:space="preserve">: </w:t>
      </w:r>
      <w:r>
        <w:rPr>
          <w:rFonts w:ascii="Arial" w:hAnsi="Arial" w:cs="Arial"/>
          <w:color w:val="1661BC"/>
          <w:sz w:val="38"/>
          <w:szCs w:val="38"/>
        </w:rPr>
        <w:t>Syndication</w:t>
      </w:r>
    </w:p>
    <w:p w14:paraId="7ECFE32D" w14:textId="77777777" w:rsidR="002924BD" w:rsidRDefault="002924BD" w:rsidP="002924B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• Setting Up Your RSS Feed </w:t>
      </w:r>
    </w:p>
    <w:p w14:paraId="084B40A5" w14:textId="77777777" w:rsidR="002924BD" w:rsidRDefault="002924BD" w:rsidP="002924B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• </w:t>
      </w:r>
      <w:proofErr w:type="gramStart"/>
      <w:r>
        <w:rPr>
          <w:rFonts w:ascii="Arial" w:hAnsi="Arial" w:cs="Arial"/>
          <w:sz w:val="30"/>
          <w:szCs w:val="30"/>
        </w:rPr>
        <w:t>Displaying</w:t>
      </w:r>
      <w:proofErr w:type="gramEnd"/>
      <w:r>
        <w:rPr>
          <w:rFonts w:ascii="Arial" w:hAnsi="Arial" w:cs="Arial"/>
          <w:sz w:val="30"/>
          <w:szCs w:val="30"/>
        </w:rPr>
        <w:t xml:space="preserve"> Your RSS Feed </w:t>
      </w:r>
    </w:p>
    <w:p w14:paraId="49FBA0D4" w14:textId="77777777" w:rsidR="002924BD" w:rsidRDefault="002924BD" w:rsidP="002924B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• Setting Up Subscriptions</w:t>
      </w:r>
    </w:p>
    <w:p w14:paraId="57173741" w14:textId="32719CAC" w:rsidR="002924BD" w:rsidRDefault="002924BD" w:rsidP="002924BD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sz w:val="30"/>
          <w:szCs w:val="30"/>
        </w:rPr>
        <w:t>• Putting It All Together</w:t>
      </w:r>
    </w:p>
    <w:p w14:paraId="68F76EDB" w14:textId="77777777" w:rsidR="002924BD" w:rsidRDefault="002924BD" w:rsidP="002924B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</w:p>
    <w:p w14:paraId="610282E7" w14:textId="0B1056B0" w:rsidR="0015270E" w:rsidRDefault="0015270E" w:rsidP="0015270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 </w:t>
      </w:r>
      <w:r>
        <w:rPr>
          <w:rFonts w:ascii="Arial" w:hAnsi="Arial" w:cs="Arial"/>
          <w:color w:val="367225"/>
          <w:sz w:val="38"/>
          <w:szCs w:val="38"/>
        </w:rPr>
        <w:t xml:space="preserve">Unit </w:t>
      </w:r>
      <w:r w:rsidR="00317AA7">
        <w:rPr>
          <w:rFonts w:ascii="Arial" w:hAnsi="Arial" w:cs="Arial"/>
          <w:color w:val="367225"/>
          <w:sz w:val="38"/>
          <w:szCs w:val="38"/>
        </w:rPr>
        <w:t>11</w:t>
      </w:r>
      <w:r>
        <w:rPr>
          <w:rFonts w:ascii="Arial" w:hAnsi="Arial" w:cs="Arial"/>
          <w:color w:val="367225"/>
          <w:sz w:val="38"/>
          <w:szCs w:val="38"/>
        </w:rPr>
        <w:t xml:space="preserve">: </w:t>
      </w:r>
      <w:r>
        <w:rPr>
          <w:rFonts w:ascii="Arial" w:hAnsi="Arial" w:cs="Arial"/>
          <w:color w:val="1661BC"/>
          <w:sz w:val="38"/>
          <w:szCs w:val="38"/>
        </w:rPr>
        <w:t xml:space="preserve">Managing Accounts </w:t>
      </w:r>
    </w:p>
    <w:p w14:paraId="3864B2CF" w14:textId="77777777" w:rsidR="0015270E" w:rsidRDefault="0015270E" w:rsidP="0015270E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Configuring Your Account </w:t>
      </w:r>
    </w:p>
    <w:p w14:paraId="0A2C6F57" w14:textId="77777777" w:rsidR="0015270E" w:rsidRDefault="0015270E" w:rsidP="0015270E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Managing User Accounts </w:t>
      </w:r>
    </w:p>
    <w:p w14:paraId="65B822A9" w14:textId="77777777" w:rsidR="0015270E" w:rsidRDefault="0015270E" w:rsidP="0015270E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Putting It All Together </w:t>
      </w:r>
    </w:p>
    <w:p w14:paraId="0F61584B" w14:textId="5D64A5D1" w:rsidR="00AE744A" w:rsidRDefault="00AE744A" w:rsidP="002924B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</w:p>
    <w:p w14:paraId="2484F2EA" w14:textId="2D1930B3" w:rsidR="00AE744A" w:rsidRDefault="00AE744A" w:rsidP="00AE744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 </w:t>
      </w:r>
      <w:r>
        <w:rPr>
          <w:rFonts w:ascii="Arial" w:hAnsi="Arial" w:cs="Arial"/>
          <w:color w:val="367225"/>
          <w:sz w:val="38"/>
          <w:szCs w:val="38"/>
        </w:rPr>
        <w:t xml:space="preserve">Unit </w:t>
      </w:r>
      <w:r w:rsidR="00317AA7">
        <w:rPr>
          <w:rFonts w:ascii="Arial" w:hAnsi="Arial" w:cs="Arial"/>
          <w:color w:val="367225"/>
          <w:sz w:val="38"/>
          <w:szCs w:val="38"/>
        </w:rPr>
        <w:t>12</w:t>
      </w:r>
      <w:r>
        <w:rPr>
          <w:rFonts w:ascii="Arial" w:hAnsi="Arial" w:cs="Arial"/>
          <w:color w:val="367225"/>
          <w:sz w:val="38"/>
          <w:szCs w:val="38"/>
        </w:rPr>
        <w:t xml:space="preserve">: </w:t>
      </w:r>
      <w:r>
        <w:rPr>
          <w:rFonts w:ascii="Arial" w:hAnsi="Arial" w:cs="Arial"/>
          <w:color w:val="1661BC"/>
          <w:sz w:val="38"/>
          <w:szCs w:val="38"/>
        </w:rPr>
        <w:t xml:space="preserve">Managing Comments </w:t>
      </w:r>
    </w:p>
    <w:p w14:paraId="1B67C14B" w14:textId="77777777" w:rsidR="00AE744A" w:rsidRDefault="00AE744A" w:rsidP="00AE744A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Enabling and Disabling Comments </w:t>
      </w:r>
    </w:p>
    <w:p w14:paraId="766F1C41" w14:textId="77777777" w:rsidR="00AE744A" w:rsidRDefault="00AE744A" w:rsidP="00AE744A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Moderating Comments </w:t>
      </w:r>
    </w:p>
    <w:p w14:paraId="1F9BEACB" w14:textId="77777777" w:rsidR="00AE744A" w:rsidRDefault="00AE744A" w:rsidP="00AE744A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Fighting Spam with </w:t>
      </w:r>
      <w:proofErr w:type="spellStart"/>
      <w:r>
        <w:rPr>
          <w:rFonts w:ascii="Arial" w:hAnsi="Arial" w:cs="Arial"/>
          <w:sz w:val="30"/>
          <w:szCs w:val="30"/>
        </w:rPr>
        <w:t>Akismet</w:t>
      </w:r>
      <w:proofErr w:type="spellEnd"/>
      <w:r>
        <w:rPr>
          <w:rFonts w:ascii="Arial" w:hAnsi="Arial" w:cs="Arial"/>
          <w:sz w:val="30"/>
          <w:szCs w:val="30"/>
        </w:rPr>
        <w:t xml:space="preserve"> </w:t>
      </w:r>
    </w:p>
    <w:p w14:paraId="3B8B26EB" w14:textId="77777777" w:rsidR="00AE744A" w:rsidRDefault="00AE744A" w:rsidP="00AE744A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Putting It All Together </w:t>
      </w:r>
      <w:r>
        <w:rPr>
          <w:rFonts w:ascii="Arial" w:hAnsi="Arial" w:cs="Arial"/>
          <w:sz w:val="30"/>
          <w:szCs w:val="30"/>
        </w:rPr>
        <w:br/>
      </w:r>
    </w:p>
    <w:p w14:paraId="487DB62A" w14:textId="77777777" w:rsidR="002924BD" w:rsidRDefault="002924BD" w:rsidP="00AE744A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247BDC14" w14:textId="2CA40A57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Arial" w:hAnsi="Arial" w:cs="Arial"/>
          <w:color w:val="367225"/>
          <w:sz w:val="38"/>
          <w:szCs w:val="38"/>
        </w:rPr>
        <w:t>Unit 1</w:t>
      </w:r>
      <w:r w:rsidR="00317AA7">
        <w:rPr>
          <w:rFonts w:ascii="Arial" w:hAnsi="Arial" w:cs="Arial"/>
          <w:color w:val="367225"/>
          <w:sz w:val="38"/>
          <w:szCs w:val="38"/>
        </w:rPr>
        <w:t>3</w:t>
      </w:r>
      <w:r>
        <w:rPr>
          <w:rFonts w:ascii="Arial" w:hAnsi="Arial" w:cs="Arial"/>
          <w:color w:val="367225"/>
          <w:sz w:val="38"/>
          <w:szCs w:val="38"/>
        </w:rPr>
        <w:t xml:space="preserve">: </w:t>
      </w:r>
      <w:r>
        <w:rPr>
          <w:rFonts w:ascii="Arial" w:hAnsi="Arial" w:cs="Arial"/>
          <w:color w:val="1661BC"/>
          <w:sz w:val="38"/>
          <w:szCs w:val="38"/>
        </w:rPr>
        <w:t>Getting Fancy with Themes</w:t>
      </w:r>
    </w:p>
    <w:p w14:paraId="3EB6C1E2" w14:textId="77777777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• </w:t>
      </w:r>
      <w:proofErr w:type="gramStart"/>
      <w:r>
        <w:rPr>
          <w:rFonts w:ascii="Arial" w:hAnsi="Arial" w:cs="Arial"/>
          <w:sz w:val="30"/>
          <w:szCs w:val="30"/>
        </w:rPr>
        <w:t>Customizing</w:t>
      </w:r>
      <w:proofErr w:type="gramEnd"/>
      <w:r>
        <w:rPr>
          <w:rFonts w:ascii="Arial" w:hAnsi="Arial" w:cs="Arial"/>
          <w:sz w:val="30"/>
          <w:szCs w:val="30"/>
        </w:rPr>
        <w:t xml:space="preserve"> Your Theme with CSS </w:t>
      </w:r>
    </w:p>
    <w:p w14:paraId="0438D40C" w14:textId="77777777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• </w:t>
      </w:r>
      <w:proofErr w:type="gramStart"/>
      <w:r>
        <w:rPr>
          <w:rFonts w:ascii="Arial" w:hAnsi="Arial" w:cs="Arial"/>
          <w:sz w:val="30"/>
          <w:szCs w:val="30"/>
        </w:rPr>
        <w:t>Adding</w:t>
      </w:r>
      <w:proofErr w:type="gramEnd"/>
      <w:r>
        <w:rPr>
          <w:rFonts w:ascii="Arial" w:hAnsi="Arial" w:cs="Arial"/>
          <w:sz w:val="30"/>
          <w:szCs w:val="30"/>
        </w:rPr>
        <w:t xml:space="preserve"> a Favicon</w:t>
      </w:r>
    </w:p>
    <w:p w14:paraId="132B74C7" w14:textId="77777777" w:rsid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• </w:t>
      </w:r>
      <w:proofErr w:type="gramStart"/>
      <w:r>
        <w:rPr>
          <w:rFonts w:ascii="Arial" w:hAnsi="Arial" w:cs="Arial"/>
          <w:sz w:val="30"/>
          <w:szCs w:val="30"/>
        </w:rPr>
        <w:t>Editing</w:t>
      </w:r>
      <w:proofErr w:type="gramEnd"/>
      <w:r>
        <w:rPr>
          <w:rFonts w:ascii="Arial" w:hAnsi="Arial" w:cs="Arial"/>
          <w:sz w:val="30"/>
          <w:szCs w:val="30"/>
        </w:rPr>
        <w:t xml:space="preserve"> the Functions File</w:t>
      </w:r>
    </w:p>
    <w:p w14:paraId="052BB46A" w14:textId="77777777" w:rsidR="00AE744A" w:rsidRPr="00AE744A" w:rsidRDefault="00AE744A" w:rsidP="00AE744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• Putting It All Together</w:t>
      </w:r>
    </w:p>
    <w:p w14:paraId="78B4E9DF" w14:textId="77777777" w:rsidR="008D43BB" w:rsidRDefault="008D43BB"/>
    <w:sectPr w:rsidR="008D43BB" w:rsidSect="00993005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34F76F" w14:textId="77777777" w:rsidR="00065C6E" w:rsidRDefault="00065C6E" w:rsidP="00AD47D6">
      <w:r>
        <w:separator/>
      </w:r>
    </w:p>
  </w:endnote>
  <w:endnote w:type="continuationSeparator" w:id="0">
    <w:p w14:paraId="6F8FAA08" w14:textId="77777777" w:rsidR="00065C6E" w:rsidRDefault="00065C6E" w:rsidP="00AD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42431D" w14:textId="1A3BD50E" w:rsidR="00065C6E" w:rsidRDefault="004945B3">
    <w:pPr>
      <w:pStyle w:val="Footer"/>
    </w:pPr>
    <w:r>
      <w:t xml:space="preserve">Dynamic Web Training </w:t>
    </w:r>
    <w:r w:rsidR="00065C6E">
      <w:t xml:space="preserve"> </w:t>
    </w:r>
    <w:r w:rsidR="00065C6E">
      <w:tab/>
    </w:r>
    <w:proofErr w:type="spellStart"/>
    <w:r w:rsidR="00065C6E">
      <w:t>Wordpress</w:t>
    </w:r>
    <w:proofErr w:type="spellEnd"/>
    <w:r w:rsidR="00065C6E">
      <w:t xml:space="preserve"> Course Outline</w:t>
    </w:r>
    <w:r w:rsidR="00065C6E">
      <w:tab/>
      <w:t>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2E929F" w14:textId="77777777" w:rsidR="00065C6E" w:rsidRDefault="00065C6E" w:rsidP="00AD47D6">
      <w:r>
        <w:separator/>
      </w:r>
    </w:p>
  </w:footnote>
  <w:footnote w:type="continuationSeparator" w:id="0">
    <w:p w14:paraId="32297B85" w14:textId="77777777" w:rsidR="00065C6E" w:rsidRDefault="00065C6E" w:rsidP="00AD47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EE9DFD" w14:textId="2810F255" w:rsidR="00065C6E" w:rsidRPr="00065C6E" w:rsidRDefault="00065C6E" w:rsidP="00065C6E">
    <w:pPr>
      <w:pStyle w:val="Title"/>
      <w:jc w:val="center"/>
      <w:rPr>
        <w:sz w:val="40"/>
      </w:rPr>
    </w:pPr>
    <w:r w:rsidRPr="00065C6E">
      <w:rPr>
        <w:sz w:val="40"/>
      </w:rPr>
      <w:t>DWT WORDPRESS BEGINNERS COURSE OUTLINE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467D6FCF"/>
    <w:multiLevelType w:val="hybridMultilevel"/>
    <w:tmpl w:val="2D1C1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44A"/>
    <w:rsid w:val="00065C6E"/>
    <w:rsid w:val="000804D4"/>
    <w:rsid w:val="0015270E"/>
    <w:rsid w:val="001F6E9E"/>
    <w:rsid w:val="002924BD"/>
    <w:rsid w:val="00317AA7"/>
    <w:rsid w:val="0040789D"/>
    <w:rsid w:val="004945B3"/>
    <w:rsid w:val="00553062"/>
    <w:rsid w:val="006036A4"/>
    <w:rsid w:val="006E5B02"/>
    <w:rsid w:val="008D43BB"/>
    <w:rsid w:val="00931DBE"/>
    <w:rsid w:val="0093549B"/>
    <w:rsid w:val="00993005"/>
    <w:rsid w:val="009D1ED5"/>
    <w:rsid w:val="00A67519"/>
    <w:rsid w:val="00A756A9"/>
    <w:rsid w:val="00AD47D6"/>
    <w:rsid w:val="00AE744A"/>
    <w:rsid w:val="00D15D50"/>
    <w:rsid w:val="00D76C64"/>
    <w:rsid w:val="00E10B94"/>
    <w:rsid w:val="00E17515"/>
    <w:rsid w:val="00FE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0BE40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0B9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744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44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E74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47D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47D6"/>
  </w:style>
  <w:style w:type="paragraph" w:styleId="Footer">
    <w:name w:val="footer"/>
    <w:basedOn w:val="Normal"/>
    <w:link w:val="FooterChar"/>
    <w:uiPriority w:val="99"/>
    <w:unhideWhenUsed/>
    <w:rsid w:val="00AD47D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47D6"/>
  </w:style>
  <w:style w:type="character" w:customStyle="1" w:styleId="Heading1Char">
    <w:name w:val="Heading 1 Char"/>
    <w:basedOn w:val="DefaultParagraphFont"/>
    <w:link w:val="Heading1"/>
    <w:uiPriority w:val="9"/>
    <w:rsid w:val="00E10B9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10B9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0B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0B9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744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44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E74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47D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47D6"/>
  </w:style>
  <w:style w:type="paragraph" w:styleId="Footer">
    <w:name w:val="footer"/>
    <w:basedOn w:val="Normal"/>
    <w:link w:val="FooterChar"/>
    <w:uiPriority w:val="99"/>
    <w:unhideWhenUsed/>
    <w:rsid w:val="00AD47D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47D6"/>
  </w:style>
  <w:style w:type="character" w:customStyle="1" w:styleId="Heading1Char">
    <w:name w:val="Heading 1 Char"/>
    <w:basedOn w:val="DefaultParagraphFont"/>
    <w:link w:val="Heading1"/>
    <w:uiPriority w:val="9"/>
    <w:rsid w:val="00E10B9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10B9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0B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317</Words>
  <Characters>1813</Characters>
  <Application>Microsoft Macintosh Word</Application>
  <DocSecurity>0</DocSecurity>
  <Lines>15</Lines>
  <Paragraphs>4</Paragraphs>
  <ScaleCrop>false</ScaleCrop>
  <Company>Training Lab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McDevitt</dc:creator>
  <cp:keywords/>
  <dc:description/>
  <cp:lastModifiedBy>Corinne McDevitt</cp:lastModifiedBy>
  <cp:revision>9</cp:revision>
  <dcterms:created xsi:type="dcterms:W3CDTF">2013-03-13T11:06:00Z</dcterms:created>
  <dcterms:modified xsi:type="dcterms:W3CDTF">2013-06-26T11:13:00Z</dcterms:modified>
</cp:coreProperties>
</file>